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7B6A28" w14:textId="77777777" w:rsidR="003E6C47" w:rsidRPr="003E6C47" w:rsidRDefault="003E6C47" w:rsidP="003E6C4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E6C47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1 153R od  km 0+480 do km 0+560</w:t>
      </w:r>
    </w:p>
    <w:p w14:paraId="13F9B518" w14:textId="78A47A36" w:rsidR="00F374BF" w:rsidRPr="00F374BF" w:rsidRDefault="003E6C47" w:rsidP="003E6C4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E6C47">
        <w:rPr>
          <w:rFonts w:ascii="Arial" w:hAnsi="Arial" w:cs="Arial"/>
          <w:b/>
          <w:bCs/>
          <w:sz w:val="22"/>
          <w:szCs w:val="22"/>
          <w:lang w:val="pl-PL" w:eastAsia="pl-PL"/>
        </w:rPr>
        <w:t>w miejscowości Czermin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9417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F4F55" w14:textId="77777777" w:rsidR="00C53C45" w:rsidRDefault="00C53C45" w:rsidP="00AC1A4B">
      <w:r>
        <w:separator/>
      </w:r>
    </w:p>
  </w:endnote>
  <w:endnote w:type="continuationSeparator" w:id="0">
    <w:p w14:paraId="444BB9DE" w14:textId="77777777" w:rsidR="00C53C45" w:rsidRDefault="00C53C4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F5C87" w14:textId="77777777" w:rsidR="00C53C45" w:rsidRDefault="00C53C45" w:rsidP="00AC1A4B">
      <w:r>
        <w:separator/>
      </w:r>
    </w:p>
  </w:footnote>
  <w:footnote w:type="continuationSeparator" w:id="0">
    <w:p w14:paraId="622048C6" w14:textId="77777777" w:rsidR="00C53C45" w:rsidRDefault="00C53C4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01DA7F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041C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3E6C47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041C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2DC9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4838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2034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C47"/>
    <w:rsid w:val="003F3993"/>
    <w:rsid w:val="00403A20"/>
    <w:rsid w:val="004041CB"/>
    <w:rsid w:val="00413FEC"/>
    <w:rsid w:val="0041495E"/>
    <w:rsid w:val="00415464"/>
    <w:rsid w:val="004257D4"/>
    <w:rsid w:val="00427E50"/>
    <w:rsid w:val="0043150E"/>
    <w:rsid w:val="00432E52"/>
    <w:rsid w:val="00433A9F"/>
    <w:rsid w:val="00435437"/>
    <w:rsid w:val="00435CB3"/>
    <w:rsid w:val="0045309C"/>
    <w:rsid w:val="0045421E"/>
    <w:rsid w:val="004572A4"/>
    <w:rsid w:val="00457BE6"/>
    <w:rsid w:val="00460775"/>
    <w:rsid w:val="0046273F"/>
    <w:rsid w:val="00470AE3"/>
    <w:rsid w:val="00472680"/>
    <w:rsid w:val="00474A25"/>
    <w:rsid w:val="00476392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0176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DB1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0D75"/>
    <w:rsid w:val="008B4F46"/>
    <w:rsid w:val="008C1170"/>
    <w:rsid w:val="008C212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173B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57793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08AD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3C45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32DB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2667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2A64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30FE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2021-01-22T11:31:00Z</cp:lastPrinted>
  <dcterms:created xsi:type="dcterms:W3CDTF">2021-02-17T13:08:00Z</dcterms:created>
  <dcterms:modified xsi:type="dcterms:W3CDTF">2025-05-19T11:50:00Z</dcterms:modified>
</cp:coreProperties>
</file>